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2020-11-19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WWP.070.5.2020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2020-28893</w:t>
      </w:r>
      <w:r>
        <w:rPr>
          <w:rFonts w:asciiTheme="minorHAnsi" w:hAnsiTheme="minorHAnsi" w:cstheme="minorHAnsi"/>
        </w:rPr>
        <w:fldChar w:fldCharType="end"/>
      </w:r>
    </w:p>
    <w:p w:rsidR="00B77BDB" w:rsidP="00B77BDB" w:rsidRDefault="00B77BDB" w14:paraId="74B3FDC2" w14:textId="77777777">
      <w:pPr>
        <w:tabs>
          <w:tab w:val="left" w:pos="5245"/>
        </w:tabs>
        <w:spacing w:before="720" w:after="0"/>
        <w:ind w:left="5245"/>
        <w:rPr>
          <w:b/>
        </w:rPr>
      </w:pPr>
      <w:r>
        <w:rPr>
          <w:b/>
        </w:rPr>
        <w:t>Pan</w:t>
      </w:r>
    </w:p>
    <w:p w:rsidR="00B77BDB" w:rsidP="00B77BDB" w:rsidRDefault="00B77BDB" w14:paraId="381AE93F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  <w:t>Jacek Paziewski</w:t>
      </w:r>
    </w:p>
    <w:p w:rsidR="00B77BDB" w:rsidP="00B77BDB" w:rsidRDefault="00B77BDB" w14:paraId="7B72F3C5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b/>
        </w:rPr>
        <w:tab/>
        <w:t xml:space="preserve">Sekretarz </w:t>
      </w:r>
      <w:r>
        <w:rPr>
          <w:rFonts w:asciiTheme="minorHAnsi" w:hAnsiTheme="minorHAnsi" w:cstheme="minorBidi"/>
          <w:b/>
          <w:bCs/>
        </w:rPr>
        <w:t xml:space="preserve">Komitetu Rady </w:t>
      </w:r>
    </w:p>
    <w:p w:rsidR="00B77BDB" w:rsidP="00B77BDB" w:rsidRDefault="00B77BDB" w14:paraId="03FEBD43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  <w:t>Ministrów ds. Cyfryzacji</w:t>
      </w:r>
    </w:p>
    <w:p w:rsidR="00B77BDB" w:rsidP="00B77BDB" w:rsidRDefault="00B77BDB" w14:paraId="5EAF6E02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B77BDB" w:rsidP="00B77BDB" w:rsidRDefault="00B77BDB" w14:paraId="0B1C2530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B77BDB" w:rsidP="00B77BDB" w:rsidRDefault="00B77BDB" w14:paraId="51CB4979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E748D7" w:rsidR="00B77BDB" w:rsidP="00B77BDB" w:rsidRDefault="00B77BDB" w14:paraId="7ECE9925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  <w:r w:rsidRPr="00E748D7">
        <w:rPr>
          <w:rFonts w:asciiTheme="minorHAnsi" w:hAnsiTheme="minorHAnsi" w:cstheme="minorHAnsi"/>
          <w:color w:val="000000" w:themeColor="text1"/>
        </w:rPr>
        <w:t>Szanowny Panie Dyrektorze,</w:t>
      </w:r>
    </w:p>
    <w:p w:rsidRPr="00B87051" w:rsidR="00B77BDB" w:rsidP="00B77BDB" w:rsidRDefault="00B77BDB" w14:paraId="56D619C0" w14:textId="576D2A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E748D7">
        <w:rPr>
          <w:rFonts w:asciiTheme="minorHAnsi" w:hAnsiTheme="minorHAnsi" w:cstheme="minorHAnsi"/>
          <w:color w:val="000000" w:themeColor="text1"/>
        </w:rPr>
        <w:t xml:space="preserve">w </w:t>
      </w:r>
      <w:r w:rsidR="002B633B">
        <w:rPr>
          <w:rFonts w:asciiTheme="minorHAnsi" w:hAnsiTheme="minorHAnsi" w:cstheme="minorHAnsi"/>
          <w:color w:val="000000" w:themeColor="text1"/>
        </w:rPr>
        <w:t xml:space="preserve">odpowiedzi na </w:t>
      </w:r>
      <w:r w:rsidR="007032E7">
        <w:rPr>
          <w:rFonts w:asciiTheme="minorHAnsi" w:hAnsiTheme="minorHAnsi" w:cstheme="minorHAnsi"/>
          <w:color w:val="000000" w:themeColor="text1"/>
        </w:rPr>
        <w:t xml:space="preserve">kolejne </w:t>
      </w:r>
      <w:r w:rsidR="002B633B">
        <w:rPr>
          <w:rFonts w:asciiTheme="minorHAnsi" w:hAnsiTheme="minorHAnsi" w:cstheme="minorHAnsi"/>
          <w:color w:val="000000" w:themeColor="text1"/>
        </w:rPr>
        <w:t>uwagi</w:t>
      </w:r>
      <w:r w:rsidR="007032E7">
        <w:rPr>
          <w:rFonts w:asciiTheme="minorHAnsi" w:hAnsiTheme="minorHAnsi" w:cstheme="minorHAnsi"/>
          <w:color w:val="000000" w:themeColor="text1"/>
        </w:rPr>
        <w:t xml:space="preserve"> z </w:t>
      </w:r>
      <w:r w:rsidR="002B633B">
        <w:rPr>
          <w:rFonts w:asciiTheme="minorHAnsi" w:hAnsiTheme="minorHAnsi" w:cstheme="minorHAnsi"/>
          <w:color w:val="000000" w:themeColor="text1"/>
        </w:rPr>
        <w:t xml:space="preserve">Ministerstwa Cyfryzacji, </w:t>
      </w:r>
      <w:r w:rsidR="007032E7">
        <w:rPr>
          <w:rFonts w:asciiTheme="minorHAnsi" w:hAnsiTheme="minorHAnsi" w:cstheme="minorHAnsi"/>
          <w:color w:val="000000" w:themeColor="text1"/>
        </w:rPr>
        <w:t xml:space="preserve">które zostały przekazane przy piśmie znak: </w:t>
      </w:r>
      <w:r w:rsidRPr="007032E7" w:rsidR="007032E7">
        <w:rPr>
          <w:rFonts w:asciiTheme="minorHAnsi" w:hAnsiTheme="minorHAnsi" w:cstheme="minorHAnsi"/>
          <w:color w:val="000000" w:themeColor="text1"/>
        </w:rPr>
        <w:t>DAIP.WKRMCJST.002.61.2020</w:t>
      </w:r>
      <w:r w:rsidR="007032E7">
        <w:rPr>
          <w:rFonts w:asciiTheme="minorHAnsi" w:hAnsiTheme="minorHAnsi" w:cstheme="minorHAnsi"/>
          <w:color w:val="000000" w:themeColor="text1"/>
        </w:rPr>
        <w:t xml:space="preserve">, z dn. 14 listopada 2020 r., dot. </w:t>
      </w:r>
      <w:r w:rsidR="002B633B">
        <w:rPr>
          <w:rFonts w:asciiTheme="minorHAnsi" w:hAnsiTheme="minorHAnsi" w:cstheme="minorHAnsi"/>
          <w:color w:val="000000" w:themeColor="text1"/>
        </w:rPr>
        <w:t xml:space="preserve">projektu </w:t>
      </w:r>
      <w:r w:rsidRPr="00B87051" w:rsidR="002B633B">
        <w:rPr>
          <w:rFonts w:asciiTheme="minorHAnsi" w:hAnsiTheme="minorHAnsi" w:cstheme="minorHAnsi"/>
          <w:color w:val="000000" w:themeColor="text1"/>
        </w:rPr>
        <w:t>„</w:t>
      </w:r>
      <w:r w:rsidRPr="00B87051" w:rsidR="002B633B">
        <w:rPr>
          <w:rFonts w:asciiTheme="minorHAnsi" w:hAnsiTheme="minorHAnsi" w:eastAsiaTheme="minorHAnsi" w:cstheme="minorHAnsi"/>
          <w:b/>
          <w:bCs/>
        </w:rPr>
        <w:t>EWP – budowa systemu informatycznego na potrzeby przeciwdziałania epidemii COVID-19</w:t>
      </w:r>
      <w:r w:rsidRPr="00B87051" w:rsidR="002B633B">
        <w:rPr>
          <w:rFonts w:asciiTheme="minorHAnsi" w:hAnsiTheme="minorHAnsi" w:cstheme="minorHAnsi"/>
          <w:color w:val="000000" w:themeColor="text1"/>
        </w:rPr>
        <w:t>”</w:t>
      </w:r>
      <w:r w:rsidR="002B633B">
        <w:rPr>
          <w:rFonts w:asciiTheme="minorHAnsi" w:hAnsiTheme="minorHAnsi" w:cstheme="minorHAnsi"/>
          <w:color w:val="000000" w:themeColor="text1"/>
        </w:rPr>
        <w:t xml:space="preserve">, </w:t>
      </w:r>
      <w:r w:rsidR="007032E7">
        <w:rPr>
          <w:rFonts w:asciiTheme="minorHAnsi" w:hAnsiTheme="minorHAnsi" w:cstheme="minorHAnsi"/>
          <w:color w:val="000000" w:themeColor="text1"/>
        </w:rPr>
        <w:t xml:space="preserve">w załączeniu </w:t>
      </w:r>
      <w:r w:rsidRPr="00B87051">
        <w:rPr>
          <w:rFonts w:asciiTheme="minorHAnsi" w:hAnsiTheme="minorHAnsi" w:cstheme="minorHAnsi"/>
          <w:color w:val="000000" w:themeColor="text1"/>
        </w:rPr>
        <w:t>przesyłam</w:t>
      </w:r>
      <w:r w:rsidR="0020537E">
        <w:rPr>
          <w:rFonts w:asciiTheme="minorHAnsi" w:hAnsiTheme="minorHAnsi" w:cstheme="minorHAnsi"/>
          <w:color w:val="000000" w:themeColor="text1"/>
        </w:rPr>
        <w:t xml:space="preserve"> </w:t>
      </w:r>
      <w:r w:rsidRPr="00B87051">
        <w:rPr>
          <w:rFonts w:asciiTheme="minorHAnsi" w:hAnsiTheme="minorHAnsi" w:cstheme="minorHAnsi"/>
          <w:color w:val="000000" w:themeColor="text1"/>
        </w:rPr>
        <w:t xml:space="preserve">stanowisko </w:t>
      </w:r>
      <w:proofErr w:type="spellStart"/>
      <w:r w:rsidR="002B633B">
        <w:rPr>
          <w:rFonts w:asciiTheme="minorHAnsi" w:hAnsiTheme="minorHAnsi" w:cstheme="minorHAnsi"/>
          <w:color w:val="000000" w:themeColor="text1"/>
        </w:rPr>
        <w:t>CeZ</w:t>
      </w:r>
      <w:proofErr w:type="spellEnd"/>
      <w:r w:rsidR="002B633B">
        <w:rPr>
          <w:rFonts w:asciiTheme="minorHAnsi" w:hAnsiTheme="minorHAnsi" w:cstheme="minorHAnsi"/>
          <w:color w:val="000000" w:themeColor="text1"/>
        </w:rPr>
        <w:t xml:space="preserve"> do wniesionych zastrzeżeń oraz </w:t>
      </w:r>
      <w:r w:rsidRPr="00B87051">
        <w:rPr>
          <w:rFonts w:asciiTheme="minorHAnsi" w:hAnsiTheme="minorHAnsi" w:cstheme="minorHAnsi"/>
          <w:color w:val="000000" w:themeColor="text1"/>
        </w:rPr>
        <w:t>poprawiony opis założeń ww. projektu</w:t>
      </w:r>
      <w:r w:rsidR="007032E7">
        <w:rPr>
          <w:rFonts w:asciiTheme="minorHAnsi" w:hAnsiTheme="minorHAnsi" w:cstheme="minorHAnsi"/>
          <w:color w:val="000000" w:themeColor="text1"/>
        </w:rPr>
        <w:t>, uwzględniający niniejsze uwagi.</w:t>
      </w:r>
      <w:r w:rsidRPr="00B87051">
        <w:rPr>
          <w:rFonts w:asciiTheme="minorHAnsi" w:hAnsiTheme="minorHAnsi" w:cstheme="minorHAnsi"/>
          <w:color w:val="000000" w:themeColor="text1"/>
        </w:rPr>
        <w:t xml:space="preserve">  </w:t>
      </w:r>
    </w:p>
    <w:p w:rsidR="002B633B" w:rsidP="002B633B" w:rsidRDefault="002B633B" w14:paraId="0183F195" w14:textId="77777777">
      <w:pPr>
        <w:rPr>
          <w:sz w:val="20"/>
          <w:szCs w:val="20"/>
          <w:u w:val="single"/>
        </w:rPr>
      </w:pPr>
    </w:p>
    <w:p w:rsidRPr="008F49A4" w:rsidR="002B633B" w:rsidP="002B633B" w:rsidRDefault="002B633B" w14:paraId="28F3EF69" w14:textId="46ECE0EF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Załączniki</w:t>
      </w:r>
      <w:r w:rsidR="007032E7">
        <w:rPr>
          <w:sz w:val="20"/>
          <w:szCs w:val="20"/>
          <w:u w:val="single"/>
        </w:rPr>
        <w:t xml:space="preserve"> (5)</w:t>
      </w:r>
      <w:r>
        <w:rPr>
          <w:sz w:val="20"/>
          <w:szCs w:val="20"/>
          <w:u w:val="single"/>
        </w:rPr>
        <w:t>:</w:t>
      </w:r>
    </w:p>
    <w:p w:rsidR="002B633B" w:rsidP="002B633B" w:rsidRDefault="002B633B" w14:paraId="3134598D" w14:textId="51C19ADB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Poprawiony OZP</w:t>
      </w:r>
      <w:r w:rsidR="00932F58">
        <w:rPr>
          <w:sz w:val="20"/>
          <w:szCs w:val="20"/>
          <w:lang w:val="pl-PL"/>
        </w:rPr>
        <w:t>I</w:t>
      </w:r>
      <w:r>
        <w:rPr>
          <w:sz w:val="20"/>
          <w:szCs w:val="20"/>
          <w:lang w:val="pl-PL"/>
        </w:rPr>
        <w:t xml:space="preserve"> EWP </w:t>
      </w:r>
    </w:p>
    <w:p w:rsidR="002B633B" w:rsidP="002B633B" w:rsidRDefault="007032E7" w14:paraId="405C37DC" w14:textId="64DFD89E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I</w:t>
      </w:r>
      <w:r w:rsidRPr="008F49A4" w:rsidR="002B633B">
        <w:rPr>
          <w:sz w:val="20"/>
          <w:szCs w:val="20"/>
          <w:lang w:val="pl-PL"/>
        </w:rPr>
        <w:t>nformacja na temat projektu</w:t>
      </w:r>
      <w:r w:rsidR="002B633B">
        <w:rPr>
          <w:sz w:val="20"/>
          <w:szCs w:val="20"/>
          <w:lang w:val="pl-PL"/>
        </w:rPr>
        <w:t xml:space="preserve"> EWP - </w:t>
      </w:r>
      <w:r w:rsidRPr="008F49A4" w:rsidR="002B633B">
        <w:rPr>
          <w:sz w:val="20"/>
          <w:szCs w:val="20"/>
          <w:lang w:val="pl-PL"/>
        </w:rPr>
        <w:t>tryb nadzwyczajny</w:t>
      </w:r>
    </w:p>
    <w:p w:rsidR="002B633B" w:rsidP="002B633B" w:rsidRDefault="002B633B" w14:paraId="2CD7D142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Stanowisko do uwag MC</w:t>
      </w:r>
    </w:p>
    <w:p w:rsidR="002B633B" w:rsidP="002B633B" w:rsidRDefault="002B633B" w14:paraId="7CF85FA5" w14:textId="036D461B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Poprawiony </w:t>
      </w:r>
      <w:r w:rsidR="00932F58">
        <w:rPr>
          <w:sz w:val="20"/>
          <w:szCs w:val="20"/>
          <w:lang w:val="pl-PL"/>
        </w:rPr>
        <w:t>OZPI</w:t>
      </w:r>
      <w:r>
        <w:rPr>
          <w:sz w:val="20"/>
          <w:szCs w:val="20"/>
          <w:lang w:val="pl-PL"/>
        </w:rPr>
        <w:t xml:space="preserve"> EWP</w:t>
      </w:r>
      <w:r w:rsidR="00932F58">
        <w:rPr>
          <w:sz w:val="20"/>
          <w:szCs w:val="20"/>
          <w:lang w:val="pl-PL"/>
        </w:rPr>
        <w:t>.</w:t>
      </w:r>
      <w:r>
        <w:rPr>
          <w:sz w:val="20"/>
          <w:szCs w:val="20"/>
          <w:lang w:val="pl-PL"/>
        </w:rPr>
        <w:t>pdf</w:t>
      </w:r>
    </w:p>
    <w:p w:rsidRPr="0051442B" w:rsidR="002B633B" w:rsidP="002B633B" w:rsidRDefault="002B633B" w14:paraId="5F7A48E8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KRMC formularz EWP.xml (plik wygenerowany ze strony)</w:t>
      </w:r>
    </w:p>
    <w:p w:rsidR="00B77BDB" w:rsidP="00B77BDB" w:rsidRDefault="00B77BDB" w14:paraId="2CEC0267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="00B77BDB" w:rsidP="00B77BDB" w:rsidRDefault="00B77BDB" w14:paraId="7524F98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B77BDB" w:rsidP="00B77BDB" w:rsidRDefault="00B77BDB" w14:paraId="26851D7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Agnieszka Kister</w:t>
      </w:r>
    </w:p>
    <w:p w:rsidR="00B77BDB" w:rsidP="00B77BDB" w:rsidRDefault="00B77BDB" w14:paraId="5BC80FE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Centrum e-Zdrowia</w:t>
      </w:r>
      <w:r>
        <w:rPr>
          <w:rFonts w:asciiTheme="minorHAnsi" w:hAnsiTheme="minorHAnsi" w:cstheme="minorHAnsi"/>
          <w:i/>
        </w:rPr>
        <w:tab/>
      </w:r>
    </w:p>
    <w:p w:rsidRPr="0020537E" w:rsidR="00B77BDB" w:rsidP="0020537E" w:rsidRDefault="00B77BDB" w14:paraId="34BCC39C" w14:textId="528BF370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Pełnomocnik Ministra Zdrowia ds. </w:t>
      </w:r>
      <w:r w:rsidR="0020537E">
        <w:rPr>
          <w:rFonts w:asciiTheme="minorHAnsi" w:hAnsiTheme="minorHAnsi" w:cstheme="minorHAnsi"/>
          <w:i/>
        </w:rPr>
        <w:t>I</w:t>
      </w:r>
      <w:r>
        <w:rPr>
          <w:rFonts w:asciiTheme="minorHAnsi" w:hAnsiTheme="minorHAnsi" w:cstheme="minorHAnsi"/>
          <w:i/>
        </w:rPr>
        <w:t>nformatyzacji</w:t>
      </w:r>
    </w:p>
    <w:p w:rsidR="0020537E" w:rsidP="00B77BDB" w:rsidRDefault="0020537E" w14:paraId="6CA0A2E7" w14:textId="035B816E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CE5933" w:rsidP="00B77BDB" w:rsidRDefault="00CE5933" w14:paraId="6880FECC" w14:textId="37BBCDE6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CE5933" w:rsidP="00B77BDB" w:rsidRDefault="00CE5933" w14:paraId="3AD6B8B6" w14:textId="5A78F4E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CE5933" w:rsidP="00B77BDB" w:rsidRDefault="00CE5933" w14:paraId="6D5768FA" w14:textId="4D6327B8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CE5933" w:rsidP="00B77BDB" w:rsidRDefault="00CE5933" w14:paraId="6FF7A312" w14:textId="0A37D298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CE5933" w:rsidP="00B77BDB" w:rsidRDefault="00CE5933" w14:paraId="1A96B7CF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20537E" w:rsidP="00B77BDB" w:rsidRDefault="0020537E" w14:paraId="1492823A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77BDB" w:rsidP="00B77BDB" w:rsidRDefault="00B77BDB" w14:paraId="48A912DC" w14:textId="64C17489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  <w:u w:val="single"/>
        </w:rPr>
        <w:t>Do wiadomości:</w:t>
      </w:r>
    </w:p>
    <w:p w:rsidR="00B77BDB" w:rsidP="00B77BDB" w:rsidRDefault="00B77BDB" w14:paraId="19455DF0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8F49A4">
        <w:rPr>
          <w:rFonts w:asciiTheme="minorHAnsi" w:hAnsiTheme="minorHAnsi" w:cstheme="minorHAnsi"/>
          <w:sz w:val="18"/>
          <w:szCs w:val="18"/>
        </w:rPr>
        <w:t>Pani Anna Goławska, Podsekretarz Stanu w Ministerstwie Zdrowia</w:t>
      </w:r>
    </w:p>
    <w:p w:rsidR="001F1AA5" w:rsidP="002B633B" w:rsidRDefault="00B77BDB" w14:paraId="6317A1B6" w14:textId="00890CC9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Pan Michał Dzięgielewski Dyrektor Departamentu Systemu Zdrowia w Ministerstwie Zdrowia</w:t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BAFB2" w14:textId="77777777" w:rsidR="00A81AE5" w:rsidRDefault="00A81AE5" w:rsidP="00876124">
      <w:pPr>
        <w:spacing w:after="0"/>
      </w:pPr>
      <w:r>
        <w:separator/>
      </w:r>
    </w:p>
  </w:endnote>
  <w:endnote w:type="continuationSeparator" w:id="0">
    <w:p w14:paraId="3C7AA010" w14:textId="77777777" w:rsidR="00A81AE5" w:rsidRDefault="00A81AE5" w:rsidP="00876124">
      <w:pPr>
        <w:spacing w:after="0"/>
      </w:pPr>
      <w:r>
        <w:continuationSeparator/>
      </w:r>
    </w:p>
  </w:endnote>
  <w:endnote w:type="continuationNotice" w:id="1">
    <w:p w14:paraId="15FE8C07" w14:textId="77777777" w:rsidR="00A81AE5" w:rsidRDefault="00A81AE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90F4E" w14:textId="77777777" w:rsidR="00A81AE5" w:rsidRDefault="00A81AE5" w:rsidP="00876124">
      <w:pPr>
        <w:spacing w:after="0"/>
      </w:pPr>
      <w:r>
        <w:separator/>
      </w:r>
    </w:p>
  </w:footnote>
  <w:footnote w:type="continuationSeparator" w:id="0">
    <w:p w14:paraId="204517B6" w14:textId="77777777" w:rsidR="00A81AE5" w:rsidRDefault="00A81AE5" w:rsidP="00876124">
      <w:pPr>
        <w:spacing w:after="0"/>
      </w:pPr>
      <w:r>
        <w:continuationSeparator/>
      </w:r>
    </w:p>
  </w:footnote>
  <w:footnote w:type="continuationNotice" w:id="1">
    <w:p w14:paraId="6D1D6BBF" w14:textId="77777777" w:rsidR="00A81AE5" w:rsidRDefault="00A81AE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82985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0537E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B633B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964A0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731A0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032E7"/>
    <w:rsid w:val="0071670C"/>
    <w:rsid w:val="00722749"/>
    <w:rsid w:val="00723DB9"/>
    <w:rsid w:val="00744AC6"/>
    <w:rsid w:val="007528DB"/>
    <w:rsid w:val="00791264"/>
    <w:rsid w:val="007A5B9D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8F49A4"/>
    <w:rsid w:val="00907ECE"/>
    <w:rsid w:val="00932F58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1AE5"/>
    <w:rsid w:val="00A84840"/>
    <w:rsid w:val="00A86340"/>
    <w:rsid w:val="00AA3700"/>
    <w:rsid w:val="00AA5CA6"/>
    <w:rsid w:val="00AB5EF7"/>
    <w:rsid w:val="00AC346C"/>
    <w:rsid w:val="00B05E22"/>
    <w:rsid w:val="00B11B6E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77BDB"/>
    <w:rsid w:val="00BD1242"/>
    <w:rsid w:val="00BD3A7B"/>
    <w:rsid w:val="00BF4439"/>
    <w:rsid w:val="00C01845"/>
    <w:rsid w:val="00C121D3"/>
    <w:rsid w:val="00C14494"/>
    <w:rsid w:val="00C40032"/>
    <w:rsid w:val="00C42BDF"/>
    <w:rsid w:val="00C45FB7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CE593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624F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przewodznie przekazujące stanowisko do kolejnych uwagi z MC do 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1DD394B8-DFEA-457D-B535-C76D8469CBF6}"/>
</file>

<file path=customXml/itemProps3.xml><?xml version="1.0" encoding="utf-8"?>
<ds:datastoreItem xmlns:ds="http://schemas.openxmlformats.org/officeDocument/2006/customXml" ds:itemID="{5ACC1D94-1F39-4F9A-8334-2CB2BFAFB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Koc-Jarończyk Dorota</cp:lastModifiedBy>
  <cp:revision>5</cp:revision>
  <dcterms:created xsi:type="dcterms:W3CDTF">2020-11-19T09:29:00Z</dcterms:created>
  <dcterms:modified xsi:type="dcterms:W3CDTF">2020-11-19T12:29:00Z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WWP.070.5.2020.5</vt:lpwstr>
  </property>
  <property fmtid="{D5CDD505-2E9C-101B-9397-08002B2CF9AE}" pid="4" name="UNPPisma">
    <vt:lpwstr>2020-28893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Brożyna Marta</vt:lpwstr>
  </property>
  <property fmtid="{D5CDD505-2E9C-101B-9397-08002B2CF9AE}" pid="8" name="AutorInicjaly">
    <vt:lpwstr>MB</vt:lpwstr>
  </property>
  <property fmtid="{D5CDD505-2E9C-101B-9397-08002B2CF9AE}" pid="9" name="AutorNrTelefonu">
    <vt:lpwstr>-</vt:lpwstr>
  </property>
  <property fmtid="{D5CDD505-2E9C-101B-9397-08002B2CF9AE}" pid="10" name="Stanowisko">
    <vt:lpwstr>kierownik wydziału</vt:lpwstr>
  </property>
  <property fmtid="{D5CDD505-2E9C-101B-9397-08002B2CF9AE}" pid="11" name="OpisPisma">
    <vt:lpwstr>Stanowisko do uwagi MC do fiszki oraz poprawiony opis założeń projektu EWP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2020-11-19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